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7D1C" w:rsidRPr="00581086" w:rsidRDefault="00C37DAD" w:rsidP="00B47D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ES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-233045</wp:posOffset>
            </wp:positionV>
            <wp:extent cx="1047750" cy="1047750"/>
            <wp:effectExtent l="19050" t="0" r="0" b="0"/>
            <wp:wrapTight wrapText="bothSides">
              <wp:wrapPolygon edited="0">
                <wp:start x="7069" y="0"/>
                <wp:lineTo x="4320" y="1178"/>
                <wp:lineTo x="0" y="5105"/>
                <wp:lineTo x="-393" y="13353"/>
                <wp:lineTo x="2356" y="18851"/>
                <wp:lineTo x="2749" y="19244"/>
                <wp:lineTo x="6676" y="21207"/>
                <wp:lineTo x="7069" y="21207"/>
                <wp:lineTo x="14531" y="21207"/>
                <wp:lineTo x="14924" y="21207"/>
                <wp:lineTo x="18851" y="18851"/>
                <wp:lineTo x="19244" y="18851"/>
                <wp:lineTo x="21600" y="13745"/>
                <wp:lineTo x="21600" y="7462"/>
                <wp:lineTo x="21207" y="5105"/>
                <wp:lineTo x="17280" y="1178"/>
                <wp:lineTo x="14531" y="0"/>
                <wp:lineTo x="7069" y="0"/>
              </wp:wrapPolygon>
            </wp:wrapTight>
            <wp:docPr id="49" name="Imagen 1" descr="I:\INVESTIGACION\entrega manual imagen\material graÌfico imagen corporativa\escudo\escudoparafondoverde20x20cm72p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:\INVESTIGACION\entrega manual imagen\material graÌfico imagen corporativa\escudo\escudoparafondoverde20x20cm72pp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7D1C" w:rsidRPr="00581086">
        <w:rPr>
          <w:rFonts w:ascii="Arial" w:hAnsi="Arial" w:cs="Arial"/>
          <w:b/>
        </w:rPr>
        <w:t>CORPORACION DE ESTUDIOS TECNOLOGICOS DEL NORTE DEL VALLE</w:t>
      </w:r>
    </w:p>
    <w:p w:rsidR="00B47D1C" w:rsidRPr="00581086" w:rsidRDefault="00B47D1C" w:rsidP="00B47D1C">
      <w:pPr>
        <w:jc w:val="center"/>
        <w:rPr>
          <w:rFonts w:ascii="Arial" w:hAnsi="Arial" w:cs="Arial"/>
          <w:b/>
        </w:rPr>
      </w:pPr>
      <w:r w:rsidRPr="00581086">
        <w:rPr>
          <w:rFonts w:ascii="Arial" w:hAnsi="Arial" w:cs="Arial"/>
          <w:b/>
        </w:rPr>
        <w:t>TECNOLOGIA EN INFORMATICA EMPRESARIAL</w:t>
      </w:r>
    </w:p>
    <w:p w:rsidR="00B47D1C" w:rsidRPr="00581086" w:rsidRDefault="00B47D1C" w:rsidP="00B47D1C">
      <w:pPr>
        <w:jc w:val="center"/>
        <w:rPr>
          <w:rFonts w:ascii="Arial" w:hAnsi="Arial" w:cs="Arial"/>
          <w:b/>
        </w:rPr>
      </w:pPr>
      <w:r w:rsidRPr="00581086">
        <w:rPr>
          <w:rFonts w:ascii="Arial" w:hAnsi="Arial" w:cs="Arial"/>
          <w:b/>
        </w:rPr>
        <w:t>CURSO: BASES DE DATOS</w:t>
      </w:r>
    </w:p>
    <w:p w:rsidR="00B47D1C" w:rsidRPr="00581086" w:rsidRDefault="00B47D1C" w:rsidP="00B47D1C">
      <w:pPr>
        <w:jc w:val="center"/>
        <w:rPr>
          <w:rFonts w:ascii="Arial" w:hAnsi="Arial" w:cs="Arial"/>
          <w:b/>
        </w:rPr>
      </w:pPr>
      <w:r w:rsidRPr="00581086">
        <w:rPr>
          <w:rFonts w:ascii="Arial" w:hAnsi="Arial" w:cs="Arial"/>
          <w:b/>
        </w:rPr>
        <w:t xml:space="preserve">PARCIAL </w:t>
      </w:r>
      <w:r>
        <w:rPr>
          <w:rFonts w:ascii="Arial" w:hAnsi="Arial" w:cs="Arial"/>
          <w:b/>
        </w:rPr>
        <w:t>I</w:t>
      </w:r>
      <w:r w:rsidRPr="0058108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</w:t>
      </w:r>
    </w:p>
    <w:p w:rsidR="00B47D1C" w:rsidRPr="00581086" w:rsidRDefault="00B47D1C" w:rsidP="00B47D1C">
      <w:pPr>
        <w:jc w:val="center"/>
        <w:rPr>
          <w:rFonts w:ascii="Arial" w:hAnsi="Arial" w:cs="Arial"/>
          <w:b/>
        </w:rPr>
      </w:pPr>
      <w:r w:rsidRPr="00581086">
        <w:rPr>
          <w:rFonts w:ascii="Arial" w:hAnsi="Arial" w:cs="Arial"/>
          <w:b/>
        </w:rPr>
        <w:t>PROFESOR: SONIA GODOY H</w:t>
      </w:r>
    </w:p>
    <w:p w:rsidR="00B47D1C" w:rsidRDefault="00B47D1C">
      <w:pPr>
        <w:jc w:val="center"/>
        <w:rPr>
          <w:rFonts w:ascii="Arial" w:hAnsi="Arial" w:cs="Arial"/>
          <w:b/>
          <w:bCs/>
        </w:rPr>
      </w:pPr>
    </w:p>
    <w:p w:rsidR="00792F5A" w:rsidRPr="00B47D1C" w:rsidRDefault="00792F5A" w:rsidP="00B47D1C">
      <w:pPr>
        <w:numPr>
          <w:ilvl w:val="0"/>
          <w:numId w:val="1"/>
        </w:numPr>
        <w:rPr>
          <w:rFonts w:ascii="Arial" w:hAnsi="Arial" w:cs="Arial"/>
        </w:rPr>
      </w:pPr>
      <w:r w:rsidRPr="00B47D1C">
        <w:rPr>
          <w:rFonts w:ascii="Arial" w:hAnsi="Arial" w:cs="Arial"/>
        </w:rPr>
        <w:t xml:space="preserve">Ingresar al servidor </w:t>
      </w:r>
      <w:r w:rsidR="007C1CE0" w:rsidRPr="00B47D1C">
        <w:rPr>
          <w:rFonts w:ascii="Arial" w:hAnsi="Arial" w:cs="Arial"/>
        </w:rPr>
        <w:t>localhost/xammp</w:t>
      </w:r>
      <w:r w:rsidRPr="00B47D1C">
        <w:rPr>
          <w:rFonts w:ascii="Arial" w:hAnsi="Arial" w:cs="Arial"/>
        </w:rPr>
        <w:t xml:space="preserve">  y crear una base de datos cuyo nombre </w:t>
      </w:r>
      <w:r w:rsidR="007C1CE0" w:rsidRPr="00B47D1C">
        <w:rPr>
          <w:rFonts w:ascii="Arial" w:hAnsi="Arial" w:cs="Arial"/>
        </w:rPr>
        <w:t>represente el sistema que se describe</w:t>
      </w:r>
      <w:r w:rsidR="00CF66F3" w:rsidRPr="00B47D1C">
        <w:rPr>
          <w:rFonts w:ascii="Arial" w:hAnsi="Arial" w:cs="Arial"/>
        </w:rPr>
        <w:t xml:space="preserve"> a continuación</w:t>
      </w:r>
      <w:r w:rsidRPr="00B47D1C">
        <w:rPr>
          <w:rFonts w:ascii="Arial" w:hAnsi="Arial" w:cs="Arial"/>
        </w:rPr>
        <w:t>.</w:t>
      </w:r>
      <w:r w:rsidR="00B47D1C" w:rsidRPr="00B47D1C">
        <w:rPr>
          <w:rFonts w:ascii="Arial" w:hAnsi="Arial" w:cs="Arial"/>
        </w:rPr>
        <w:tab/>
      </w:r>
    </w:p>
    <w:p w:rsidR="00792F5A" w:rsidRDefault="00792F5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Crear las tablas siguiendo el </w:t>
      </w:r>
      <w:r w:rsidR="00CF66F3">
        <w:rPr>
          <w:rFonts w:ascii="Arial" w:hAnsi="Arial" w:cs="Arial"/>
        </w:rPr>
        <w:t xml:space="preserve">siguiente </w:t>
      </w:r>
      <w:r>
        <w:rPr>
          <w:rFonts w:ascii="Arial" w:hAnsi="Arial" w:cs="Arial"/>
        </w:rPr>
        <w:t>modelo.</w:t>
      </w:r>
    </w:p>
    <w:p w:rsidR="00B47D1C" w:rsidRDefault="00B47D1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Relacionar las tablas según su cardinalidad</w:t>
      </w:r>
    </w:p>
    <w:p w:rsidR="00792F5A" w:rsidRDefault="00792F5A">
      <w:pPr>
        <w:rPr>
          <w:rFonts w:ascii="Arial" w:hAnsi="Arial" w:cs="Arial"/>
        </w:rPr>
      </w:pPr>
    </w:p>
    <w:p w:rsidR="004B3755" w:rsidRDefault="004B3755" w:rsidP="004B3755">
      <w:pPr>
        <w:rPr>
          <w:rFonts w:ascii="Arial" w:hAnsi="Arial" w:cs="Arial"/>
        </w:rPr>
      </w:pPr>
    </w:p>
    <w:p w:rsidR="004B3755" w:rsidRDefault="004B3755" w:rsidP="00B47D1C">
      <w:pPr>
        <w:tabs>
          <w:tab w:val="left" w:pos="2475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B47D1C">
        <w:rPr>
          <w:rFonts w:ascii="Arial" w:hAnsi="Arial" w:cs="Arial"/>
        </w:rPr>
        <w:tab/>
      </w:r>
      <w:r>
        <w:pict>
          <v:rect id="_x0000_s1051" style="position:absolute;left:0;text-align:left;margin-left:219.6pt;margin-top:13.7pt;width:94.5pt;height:27.75pt;z-index:251655680;mso-position-horizontal-relative:text;mso-position-vertical-relative:text;v-text-anchor:middle" fillcolor="#9cf">
            <v:fill color2="#630"/>
            <v:stroke joinstyle="round"/>
          </v:rect>
        </w:pict>
      </w:r>
    </w:p>
    <w:p w:rsidR="004B3755" w:rsidRDefault="004B3755" w:rsidP="004B3755">
      <w:pPr>
        <w:rPr>
          <w:rFonts w:ascii="Arial" w:hAnsi="Arial" w:cs="Aria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247.35pt;margin-top:6.35pt;width:60.45pt;height:15pt;z-index:251656704" filled="f" stroked="f">
            <v:stroke joinstyle="round"/>
            <v:textbox style="mso-next-textbox:#_x0000_s1052;mso-rotate-with-shape:t" inset="0,0,0,0">
              <w:txbxContent>
                <w:p w:rsidR="004B3755" w:rsidRPr="004B3755" w:rsidRDefault="004B3755" w:rsidP="004B3755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VENTAS</w:t>
                  </w:r>
                </w:p>
              </w:txbxContent>
            </v:textbox>
          </v:shape>
        </w:pict>
      </w:r>
      <w:r>
        <w:pict>
          <v:shape id="_x0000_s1050" type="#_x0000_t202" style="position:absolute;margin-left:46.8pt;margin-top:7.85pt;width:99.9pt;height:17.7pt;z-index:251654656" filled="f" stroked="f">
            <v:stroke joinstyle="round"/>
            <v:textbox style="mso-next-textbox:#_x0000_s1050;mso-rotate-with-shape:t" inset="0,0,0,0">
              <w:txbxContent>
                <w:p w:rsidR="004B3755" w:rsidRPr="004B3755" w:rsidRDefault="004B3755" w:rsidP="004B3755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AUTOMOVILES</w:t>
                  </w:r>
                </w:p>
              </w:txbxContent>
            </v:textbox>
          </v:shape>
        </w:pict>
      </w:r>
      <w:r>
        <w:pict>
          <v:rect id="_x0000_s1049" style="position:absolute;margin-left:27.3pt;margin-top:-.1pt;width:119.4pt;height:35.6pt;z-index:251653632;v-text-anchor:middle" fillcolor="#9cf">
            <v:fill color2="#630"/>
            <v:stroke joinstyle="round"/>
          </v:rect>
        </w:pict>
      </w:r>
      <w:r>
        <w:pict>
          <v:line id="_x0000_s1053" style="position:absolute;z-index:251657728" from="130.05pt,12.35pt" to="219.6pt,12.35pt"/>
        </w:pict>
      </w:r>
      <w:r>
        <w:pict>
          <v:line id="_x0000_s1054" style="position:absolute;flip:y;z-index:251658752" from="208.8pt,2.6pt" to="219.6pt,16.1pt"/>
        </w:pict>
      </w:r>
      <w:r>
        <w:pict>
          <v:line id="_x0000_s1055" style="position:absolute;z-index:251659776" from="208.8pt,12.35pt" to="219.6pt,26.6pt"/>
        </w:pict>
      </w:r>
    </w:p>
    <w:p w:rsidR="004B3755" w:rsidRDefault="004B3755" w:rsidP="004B3755">
      <w:pPr>
        <w:rPr>
          <w:rFonts w:ascii="Arial" w:hAnsi="Arial" w:cs="Arial"/>
        </w:rPr>
      </w:pPr>
    </w:p>
    <w:p w:rsidR="004B3755" w:rsidRDefault="004B3755" w:rsidP="004B3755">
      <w:pPr>
        <w:rPr>
          <w:rFonts w:ascii="Arial" w:hAnsi="Arial" w:cs="Arial"/>
        </w:rPr>
      </w:pPr>
    </w:p>
    <w:p w:rsidR="004B3755" w:rsidRDefault="004B3755" w:rsidP="004B3755">
      <w:pPr>
        <w:rPr>
          <w:rFonts w:ascii="Arial" w:hAnsi="Arial" w:cs="Arial"/>
        </w:rPr>
      </w:pPr>
    </w:p>
    <w:p w:rsidR="004B3755" w:rsidRDefault="004B3755" w:rsidP="004B3755">
      <w:pPr>
        <w:rPr>
          <w:rFonts w:ascii="Arial" w:hAnsi="Arial" w:cs="Arial"/>
        </w:rPr>
      </w:pPr>
    </w:p>
    <w:p w:rsidR="004B3755" w:rsidRDefault="004B3755" w:rsidP="004B3755">
      <w:pPr>
        <w:rPr>
          <w:rFonts w:ascii="Arial" w:hAnsi="Arial" w:cs="Arial"/>
        </w:rPr>
      </w:pPr>
    </w:p>
    <w:p w:rsidR="005B031E" w:rsidRDefault="00C37DAD">
      <w:pPr>
        <w:rPr>
          <w:rFonts w:ascii="Arial" w:hAnsi="Arial" w:cs="Arial"/>
        </w:rPr>
      </w:pPr>
      <w:r>
        <w:rPr>
          <w:noProof/>
          <w:lang w:eastAsia="es-E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117475</wp:posOffset>
            </wp:positionV>
            <wp:extent cx="3381375" cy="1104900"/>
            <wp:effectExtent l="19050" t="0" r="9525" b="0"/>
            <wp:wrapTight wrapText="bothSides">
              <wp:wrapPolygon edited="0">
                <wp:start x="-122" y="0"/>
                <wp:lineTo x="-122" y="21228"/>
                <wp:lineTo x="21661" y="21228"/>
                <wp:lineTo x="21661" y="0"/>
                <wp:lineTo x="-122" y="0"/>
              </wp:wrapPolygon>
            </wp:wrapTight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-527685</wp:posOffset>
            </wp:positionH>
            <wp:positionV relativeFrom="paragraph">
              <wp:posOffset>69850</wp:posOffset>
            </wp:positionV>
            <wp:extent cx="3179445" cy="1104900"/>
            <wp:effectExtent l="19050" t="0" r="1905" b="0"/>
            <wp:wrapTight wrapText="bothSides">
              <wp:wrapPolygon edited="0">
                <wp:start x="-129" y="0"/>
                <wp:lineTo x="-129" y="21228"/>
                <wp:lineTo x="21613" y="21228"/>
                <wp:lineTo x="21613" y="0"/>
                <wp:lineTo x="-129" y="0"/>
              </wp:wrapPolygon>
            </wp:wrapTight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56D" w:rsidRDefault="0048356D">
      <w:pPr>
        <w:rPr>
          <w:rFonts w:ascii="Arial" w:hAnsi="Arial" w:cs="Arial"/>
        </w:rPr>
      </w:pPr>
    </w:p>
    <w:p w:rsidR="0048356D" w:rsidRDefault="004B3755" w:rsidP="004B375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Agregar los siguientes registros a cada tabla</w:t>
      </w:r>
    </w:p>
    <w:p w:rsidR="0048356D" w:rsidRDefault="0048356D">
      <w:pPr>
        <w:rPr>
          <w:rFonts w:ascii="Arial" w:hAnsi="Arial" w:cs="Arial"/>
        </w:rPr>
      </w:pPr>
    </w:p>
    <w:p w:rsidR="0048356D" w:rsidRDefault="0048356D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91" w:tblpY="58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0"/>
        <w:gridCol w:w="678"/>
        <w:gridCol w:w="772"/>
        <w:gridCol w:w="1342"/>
      </w:tblGrid>
      <w:tr w:rsidR="004B3755" w:rsidRPr="00896F79" w:rsidTr="004B3755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rFonts w:ascii="Calibri" w:hAnsi="Calibri" w:cs="Calibri"/>
                <w:color w:val="000000"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lang w:val="es-CO" w:eastAsia="es-CO"/>
              </w:rPr>
              <w:t>Automóviles</w:t>
            </w:r>
          </w:p>
        </w:tc>
      </w:tr>
      <w:tr w:rsidR="004B3755" w:rsidRPr="00896F79" w:rsidTr="004B3755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Código_automóvil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Marca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Modelo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Precio</w:t>
            </w:r>
          </w:p>
        </w:tc>
      </w:tr>
      <w:tr w:rsidR="004B3755" w:rsidRPr="00896F79" w:rsidTr="004B375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Mazda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$3.000.000,00</w:t>
            </w:r>
          </w:p>
        </w:tc>
      </w:tr>
      <w:tr w:rsidR="004B3755" w:rsidRPr="00896F79" w:rsidTr="004B375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Ford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$4.500.000,00</w:t>
            </w:r>
          </w:p>
        </w:tc>
      </w:tr>
      <w:tr w:rsidR="004B3755" w:rsidRPr="00896F79" w:rsidTr="004B375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3658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Toyota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$5.500.000,00</w:t>
            </w:r>
          </w:p>
        </w:tc>
      </w:tr>
      <w:tr w:rsidR="004B3755" w:rsidRPr="00896F79" w:rsidTr="004B375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5412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Nissan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$4.800.000,00</w:t>
            </w:r>
          </w:p>
        </w:tc>
      </w:tr>
    </w:tbl>
    <w:tbl>
      <w:tblPr>
        <w:tblpPr w:leftFromText="141" w:rightFromText="141" w:vertAnchor="text" w:horzAnchor="page" w:tblpX="5971" w:tblpY="-2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7"/>
        <w:gridCol w:w="1342"/>
        <w:gridCol w:w="1122"/>
        <w:gridCol w:w="1337"/>
      </w:tblGrid>
      <w:tr w:rsidR="004B3755" w:rsidRPr="00896F79" w:rsidTr="00BC73D9">
        <w:trPr>
          <w:tblHeader/>
          <w:tblCellSpacing w:w="0" w:type="dxa"/>
        </w:trPr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rFonts w:ascii="Calibri" w:hAnsi="Calibri" w:cs="Calibri"/>
                <w:color w:val="000000"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lang w:val="es-CO" w:eastAsia="es-CO"/>
              </w:rPr>
              <w:t>Ventas</w:t>
            </w:r>
          </w:p>
        </w:tc>
      </w:tr>
      <w:tr w:rsidR="00BC73D9" w:rsidRPr="00896F79" w:rsidTr="00BC73D9">
        <w:trPr>
          <w:trHeight w:val="471"/>
          <w:tblHeader/>
          <w:tblCellSpacing w:w="0" w:type="dxa"/>
        </w:trPr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Código_venta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Valor</w:t>
            </w:r>
          </w:p>
        </w:tc>
        <w:tc>
          <w:tcPr>
            <w:tcW w:w="1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Fecha</w:t>
            </w:r>
          </w:p>
        </w:tc>
        <w:tc>
          <w:tcPr>
            <w:tcW w:w="1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B3755" w:rsidRPr="00896F79" w:rsidRDefault="004B3755" w:rsidP="004B3755">
            <w:pPr>
              <w:suppressAutoHyphens w:val="0"/>
              <w:jc w:val="center"/>
              <w:rPr>
                <w:b/>
                <w:bCs/>
                <w:lang w:val="es-CO" w:eastAsia="es-CO"/>
              </w:rPr>
            </w:pPr>
            <w:r w:rsidRPr="00896F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Código_automóvil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1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$5.200.000,00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06/11/2000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3289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2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$3.000.000,00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12/02/2000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3256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$4.800.000,00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02/03/2000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5412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$6.000.000,00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03/02/2001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3658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$3.500.000,00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03/03/2000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3256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6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$5.000.000,00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03/06/2000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3289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7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$4.000.000,00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03/02/2000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5412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8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$5.300.000,00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04/10/2000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3289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9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$5.000.000,00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05/12/2000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5412</w:t>
            </w:r>
          </w:p>
        </w:tc>
      </w:tr>
      <w:tr w:rsidR="00BC73D9" w:rsidRPr="00896F79" w:rsidTr="00BC73D9">
        <w:trPr>
          <w:tblCellSpacing w:w="0" w:type="dxa"/>
        </w:trPr>
        <w:tc>
          <w:tcPr>
            <w:tcW w:w="131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10</w:t>
            </w:r>
          </w:p>
        </w:tc>
        <w:tc>
          <w:tcPr>
            <w:tcW w:w="134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$5.500.000,00</w:t>
            </w:r>
          </w:p>
        </w:tc>
        <w:tc>
          <w:tcPr>
            <w:tcW w:w="11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jc w:val="right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04/05/2000</w:t>
            </w:r>
          </w:p>
        </w:tc>
        <w:tc>
          <w:tcPr>
            <w:tcW w:w="133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B3755" w:rsidRPr="00896F79" w:rsidRDefault="004B3755" w:rsidP="004B3755">
            <w:pPr>
              <w:suppressAutoHyphens w:val="0"/>
              <w:rPr>
                <w:lang w:val="es-CO" w:eastAsia="es-CO"/>
              </w:rPr>
            </w:pPr>
            <w:r w:rsidRPr="00896F79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3658</w:t>
            </w:r>
          </w:p>
        </w:tc>
      </w:tr>
    </w:tbl>
    <w:p w:rsidR="0048356D" w:rsidRDefault="0048356D">
      <w:pPr>
        <w:rPr>
          <w:rFonts w:ascii="Arial" w:hAnsi="Arial" w:cs="Arial"/>
        </w:rPr>
      </w:pPr>
    </w:p>
    <w:p w:rsidR="0048356D" w:rsidRDefault="0048356D">
      <w:pPr>
        <w:rPr>
          <w:rFonts w:ascii="Arial" w:hAnsi="Arial" w:cs="Arial"/>
        </w:rPr>
      </w:pPr>
    </w:p>
    <w:p w:rsidR="0048356D" w:rsidRDefault="0048356D">
      <w:pPr>
        <w:rPr>
          <w:rFonts w:ascii="Arial" w:hAnsi="Arial" w:cs="Arial"/>
        </w:rPr>
      </w:pPr>
    </w:p>
    <w:p w:rsidR="0048356D" w:rsidRDefault="0048356D">
      <w:pPr>
        <w:rPr>
          <w:rFonts w:ascii="Arial" w:hAnsi="Arial" w:cs="Arial"/>
        </w:rPr>
      </w:pPr>
    </w:p>
    <w:p w:rsidR="005B031E" w:rsidRDefault="005B031E">
      <w:pPr>
        <w:rPr>
          <w:rFonts w:ascii="Arial" w:hAnsi="Arial" w:cs="Arial"/>
        </w:rPr>
      </w:pPr>
    </w:p>
    <w:p w:rsidR="005B031E" w:rsidRDefault="005B031E">
      <w:pPr>
        <w:rPr>
          <w:rFonts w:ascii="Arial" w:hAnsi="Arial" w:cs="Arial"/>
        </w:rPr>
      </w:pPr>
    </w:p>
    <w:p w:rsidR="005B031E" w:rsidRDefault="005B031E">
      <w:pPr>
        <w:rPr>
          <w:rFonts w:ascii="Arial" w:hAnsi="Arial" w:cs="Arial"/>
        </w:rPr>
      </w:pPr>
    </w:p>
    <w:p w:rsidR="005B031E" w:rsidRDefault="005B031E">
      <w:pPr>
        <w:rPr>
          <w:rFonts w:ascii="Arial" w:hAnsi="Arial" w:cs="Arial"/>
        </w:rPr>
      </w:pPr>
    </w:p>
    <w:p w:rsidR="005B031E" w:rsidRDefault="00B47D1C" w:rsidP="00B47D1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Exportar la base de datos y enviarla al correo sgodoyh@cotecnova.edu.co</w:t>
      </w:r>
    </w:p>
    <w:sectPr w:rsidR="005B031E">
      <w:footnotePr>
        <w:pos w:val="beneathText"/>
      </w:footnotePr>
      <w:pgSz w:w="11905" w:h="16837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29" w:rsidRDefault="00A23A29" w:rsidP="00B47D1C">
      <w:r>
        <w:separator/>
      </w:r>
    </w:p>
  </w:endnote>
  <w:endnote w:type="continuationSeparator" w:id="0">
    <w:p w:rsidR="00A23A29" w:rsidRDefault="00A23A29" w:rsidP="00B4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 Sans L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29" w:rsidRDefault="00A23A29" w:rsidP="00B47D1C">
      <w:r>
        <w:separator/>
      </w:r>
    </w:p>
  </w:footnote>
  <w:footnote w:type="continuationSeparator" w:id="0">
    <w:p w:rsidR="00A23A29" w:rsidRDefault="00A23A29" w:rsidP="00B47D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64E16D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FDB0A3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4B075A3"/>
    <w:multiLevelType w:val="hybridMultilevel"/>
    <w:tmpl w:val="8F7CF85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35180"/>
    <w:multiLevelType w:val="hybridMultilevel"/>
    <w:tmpl w:val="BB6A500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2367"/>
    <w:rsid w:val="00084E81"/>
    <w:rsid w:val="003D15E4"/>
    <w:rsid w:val="0048356D"/>
    <w:rsid w:val="004B3755"/>
    <w:rsid w:val="005B031E"/>
    <w:rsid w:val="00677828"/>
    <w:rsid w:val="00792F5A"/>
    <w:rsid w:val="007C1CE0"/>
    <w:rsid w:val="00896F79"/>
    <w:rsid w:val="00A23A29"/>
    <w:rsid w:val="00B47D1C"/>
    <w:rsid w:val="00B82367"/>
    <w:rsid w:val="00BC73D9"/>
    <w:rsid w:val="00C37DAD"/>
    <w:rsid w:val="00CF66F3"/>
    <w:rsid w:val="00D07D31"/>
    <w:rsid w:val="00D23805"/>
    <w:rsid w:val="00DD325E"/>
    <w:rsid w:val="00F1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</w:style>
  <w:style w:type="paragraph" w:customStyle="1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semiHidden/>
    <w:unhideWhenUsed/>
    <w:rsid w:val="00B47D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47D1C"/>
    <w:rPr>
      <w:sz w:val="24"/>
      <w:szCs w:val="24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B47D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7D1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PARCIAL 1 BDATOS II</vt:lpstr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PARCIAL 1 BDATOS II</dc:title>
  <dc:creator>TEcnologicos</dc:creator>
  <cp:lastModifiedBy>INVEST</cp:lastModifiedBy>
  <cp:revision>2</cp:revision>
  <cp:lastPrinted>2011-10-13T15:05:00Z</cp:lastPrinted>
  <dcterms:created xsi:type="dcterms:W3CDTF">2013-10-04T22:46:00Z</dcterms:created>
  <dcterms:modified xsi:type="dcterms:W3CDTF">2013-10-04T22:46:00Z</dcterms:modified>
</cp:coreProperties>
</file>